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5B5C6" w14:textId="282C7311" w:rsidR="000C2249" w:rsidRPr="00271FDB" w:rsidRDefault="00403A4D" w:rsidP="000C2249">
      <w:pPr>
        <w:rPr>
          <w:sz w:val="28"/>
          <w:szCs w:val="28"/>
        </w:rPr>
      </w:pPr>
      <w:r w:rsidRPr="00795B71">
        <w:rPr>
          <w:noProof/>
          <w:sz w:val="28"/>
          <w:szCs w:val="28"/>
        </w:rPr>
        <mc:AlternateContent>
          <mc:Choice Requires="wps">
            <w:drawing>
              <wp:anchor distT="45720" distB="45720" distL="114300" distR="114300" simplePos="0" relativeHeight="251659264" behindDoc="0" locked="0" layoutInCell="1" allowOverlap="1" wp14:anchorId="40602105" wp14:editId="177D2CBF">
                <wp:simplePos x="0" y="0"/>
                <wp:positionH relativeFrom="margin">
                  <wp:posOffset>914400</wp:posOffset>
                </wp:positionH>
                <wp:positionV relativeFrom="paragraph">
                  <wp:posOffset>2991485</wp:posOffset>
                </wp:positionV>
                <wp:extent cx="3209925" cy="14478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925" cy="1447800"/>
                        </a:xfrm>
                        <a:prstGeom prst="rect">
                          <a:avLst/>
                        </a:prstGeom>
                        <a:solidFill>
                          <a:srgbClr val="FFFFFF"/>
                        </a:solidFill>
                        <a:ln w="9525">
                          <a:solidFill>
                            <a:srgbClr val="000000"/>
                          </a:solidFill>
                          <a:miter lim="800000"/>
                          <a:headEnd/>
                          <a:tailEnd/>
                        </a:ln>
                      </wps:spPr>
                      <wps:txbx>
                        <w:txbxContent>
                          <w:p w14:paraId="46CD9270" w14:textId="64B22255" w:rsidR="00795B71" w:rsidRDefault="00795B71" w:rsidP="00403A4D">
                            <w:pPr>
                              <w:jc w:val="center"/>
                            </w:pPr>
                            <w:r>
                              <w:t>Pic of boat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602105" id="_x0000_t202" coordsize="21600,21600" o:spt="202" path="m,l,21600r21600,l21600,xe">
                <v:stroke joinstyle="miter"/>
                <v:path gradientshapeok="t" o:connecttype="rect"/>
              </v:shapetype>
              <v:shape id="Text Box 2" o:spid="_x0000_s1026" type="#_x0000_t202" style="position:absolute;margin-left:1in;margin-top:235.55pt;width:252.75pt;height:11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">
                <v:textbox>
                  <w:txbxContent>
                    <w:p w14:paraId="46CD9270" w14:textId="64B22255" w:rsidR="00795B71" w:rsidRDefault="00795B71" w:rsidP="00403A4D">
                      <w:pPr>
                        <w:jc w:val="center"/>
                      </w:pPr>
                      <w:r>
                        <w:t>Pic of boat</w:t>
                      </w:r>
                    </w:p>
                  </w:txbxContent>
                </v:textbox>
                <w10:wrap type="square" anchorx="margin"/>
              </v:shape>
            </w:pict>
          </mc:Fallback>
        </mc:AlternateContent>
      </w:r>
      <w:r w:rsidR="000C2249" w:rsidRPr="00271FDB">
        <w:rPr>
          <w:sz w:val="28"/>
          <w:szCs w:val="28"/>
        </w:rPr>
        <w:t>Welcome to the BEST private charter on and around Siesta Key! Whether you live on Siesta Key,</w:t>
      </w:r>
      <w:r w:rsidR="00374D38">
        <w:rPr>
          <w:sz w:val="28"/>
          <w:szCs w:val="28"/>
        </w:rPr>
        <w:t xml:space="preserve"> </w:t>
      </w:r>
      <w:r w:rsidR="000C2249" w:rsidRPr="00271FDB">
        <w:rPr>
          <w:sz w:val="28"/>
          <w:szCs w:val="28"/>
        </w:rPr>
        <w:t xml:space="preserve"> Sarasota or are one of our many welcome visitors</w:t>
      </w:r>
      <w:r w:rsidR="00374D38">
        <w:rPr>
          <w:sz w:val="28"/>
          <w:szCs w:val="28"/>
        </w:rPr>
        <w:t>…</w:t>
      </w:r>
      <w:r w:rsidR="000C2249" w:rsidRPr="00271FDB">
        <w:rPr>
          <w:sz w:val="28"/>
          <w:szCs w:val="28"/>
        </w:rPr>
        <w:t xml:space="preserve"> we want you to enjoy the day on the crystal clear waters and pristine beaches.  </w:t>
      </w:r>
      <w:r w:rsidR="004315EE" w:rsidRPr="00271FDB">
        <w:rPr>
          <w:sz w:val="28"/>
          <w:szCs w:val="28"/>
        </w:rPr>
        <w:t xml:space="preserve">My name is Mike Nix and I look forward to being your Captain for the day. My goal is to ensure a safe and fun time on the water.  I will work hard to create </w:t>
      </w:r>
      <w:r w:rsidR="00185D1D" w:rsidRPr="00271FDB">
        <w:rPr>
          <w:sz w:val="28"/>
          <w:szCs w:val="28"/>
        </w:rPr>
        <w:t xml:space="preserve">unforgettable memories with </w:t>
      </w:r>
      <w:r w:rsidR="004315EE" w:rsidRPr="00271FDB">
        <w:rPr>
          <w:sz w:val="28"/>
          <w:szCs w:val="28"/>
        </w:rPr>
        <w:t xml:space="preserve">a charter that you, your family and friends will remember.  I have been boating since the age of 13 and am a USCG licensed Master Captain. </w:t>
      </w:r>
      <w:r w:rsidR="000C2249" w:rsidRPr="00271FDB">
        <w:rPr>
          <w:sz w:val="28"/>
          <w:szCs w:val="28"/>
        </w:rPr>
        <w:t xml:space="preserve">We will take your private party of up to 6 people, out from 2 hours up to a full 8 hour day charter. So many options for your day. </w:t>
      </w:r>
      <w:r w:rsidR="00CE5D57" w:rsidRPr="00271FDB">
        <w:rPr>
          <w:sz w:val="28"/>
          <w:szCs w:val="28"/>
        </w:rPr>
        <w:t xml:space="preserve">You can choose from </w:t>
      </w:r>
      <w:r w:rsidR="00A81C55" w:rsidRPr="00271FDB">
        <w:rPr>
          <w:sz w:val="28"/>
          <w:szCs w:val="28"/>
        </w:rPr>
        <w:t>our specific charters or build your own</w:t>
      </w:r>
      <w:r w:rsidR="004E0F47" w:rsidRPr="00271FDB">
        <w:rPr>
          <w:sz w:val="28"/>
          <w:szCs w:val="28"/>
        </w:rPr>
        <w:t>. Just let us know what your perfect d</w:t>
      </w:r>
      <w:r w:rsidR="007E0B4E" w:rsidRPr="00271FDB">
        <w:rPr>
          <w:sz w:val="28"/>
          <w:szCs w:val="28"/>
        </w:rPr>
        <w:t xml:space="preserve">ay on the water </w:t>
      </w:r>
      <w:r w:rsidR="00B96289" w:rsidRPr="00271FDB">
        <w:rPr>
          <w:sz w:val="28"/>
          <w:szCs w:val="28"/>
        </w:rPr>
        <w:t>includes. Feel free to call/text/email us anytime if you would like suggestions or have questions</w:t>
      </w:r>
      <w:r w:rsidR="007E0B4E" w:rsidRPr="00271FDB">
        <w:rPr>
          <w:sz w:val="28"/>
          <w:szCs w:val="28"/>
        </w:rPr>
        <w:t xml:space="preserve">. </w:t>
      </w:r>
    </w:p>
    <w:p w14:paraId="01062E18" w14:textId="6BBF5A68" w:rsidR="00403A4D" w:rsidRDefault="00403A4D" w:rsidP="000C2249">
      <w:pPr>
        <w:rPr>
          <w:sz w:val="28"/>
          <w:szCs w:val="28"/>
        </w:rPr>
      </w:pPr>
    </w:p>
    <w:p w14:paraId="670B1D81" w14:textId="77777777" w:rsidR="00403A4D" w:rsidRDefault="00403A4D" w:rsidP="000C2249">
      <w:pPr>
        <w:rPr>
          <w:sz w:val="28"/>
          <w:szCs w:val="28"/>
        </w:rPr>
      </w:pPr>
    </w:p>
    <w:p w14:paraId="7ECBE3A9" w14:textId="77777777" w:rsidR="00403A4D" w:rsidRDefault="00403A4D" w:rsidP="000C2249">
      <w:pPr>
        <w:rPr>
          <w:sz w:val="28"/>
          <w:szCs w:val="28"/>
        </w:rPr>
      </w:pPr>
    </w:p>
    <w:p w14:paraId="16AFC821" w14:textId="77777777" w:rsidR="00403A4D" w:rsidRDefault="00403A4D" w:rsidP="000C2249">
      <w:pPr>
        <w:rPr>
          <w:sz w:val="28"/>
          <w:szCs w:val="28"/>
        </w:rPr>
      </w:pPr>
    </w:p>
    <w:p w14:paraId="6EE14483" w14:textId="709D5CBF" w:rsidR="00A9204E" w:rsidRPr="00271FDB" w:rsidRDefault="000C2249" w:rsidP="00403A4D">
      <w:pPr>
        <w:rPr>
          <w:sz w:val="28"/>
          <w:szCs w:val="28"/>
        </w:rPr>
      </w:pPr>
      <w:r w:rsidRPr="00271FDB">
        <w:rPr>
          <w:sz w:val="28"/>
          <w:szCs w:val="28"/>
        </w:rPr>
        <w:t xml:space="preserve">You will </w:t>
      </w:r>
      <w:r w:rsidR="009778AC" w:rsidRPr="00271FDB">
        <w:rPr>
          <w:sz w:val="28"/>
          <w:szCs w:val="28"/>
        </w:rPr>
        <w:t xml:space="preserve">depart from Siesta Key and </w:t>
      </w:r>
      <w:r w:rsidRPr="00271FDB">
        <w:rPr>
          <w:sz w:val="28"/>
          <w:szCs w:val="28"/>
        </w:rPr>
        <w:t>enjoy your day on our roomy 25 ft Cobalt 25SC Deck Boat. There is ample space for everyone to sit comfortably and maneuver around the boat on your private charter. With the Bimini top up, there is plenty of shaded seating.  There is an open bow and lounge seat in the back for the sun worshipers. The boat is equipped with a bluetooth stereo system, so you can listen to your favorite music. There is also a portable head and fresh water rinsing station to wash away the saltwater. There is plenty of cooler space and we provide the extra ice, bottled water</w:t>
      </w:r>
      <w:r w:rsidR="00AA6BB4" w:rsidRPr="00271FDB">
        <w:rPr>
          <w:sz w:val="28"/>
          <w:szCs w:val="28"/>
        </w:rPr>
        <w:t>, light snacks</w:t>
      </w:r>
      <w:r w:rsidRPr="00271FDB">
        <w:rPr>
          <w:sz w:val="28"/>
          <w:szCs w:val="28"/>
        </w:rPr>
        <w:t xml:space="preserve"> and all the gear for a fun day</w:t>
      </w:r>
      <w:r w:rsidR="0052499D" w:rsidRPr="00271FDB">
        <w:rPr>
          <w:sz w:val="28"/>
          <w:szCs w:val="28"/>
        </w:rPr>
        <w:t xml:space="preserve">. </w:t>
      </w:r>
      <w:r w:rsidRPr="00271FDB">
        <w:rPr>
          <w:sz w:val="28"/>
          <w:szCs w:val="28"/>
        </w:rPr>
        <w:t xml:space="preserve"> You are welcome to </w:t>
      </w:r>
      <w:r w:rsidR="00AA6BB4" w:rsidRPr="00271FDB">
        <w:rPr>
          <w:sz w:val="28"/>
          <w:szCs w:val="28"/>
        </w:rPr>
        <w:t>bring your own</w:t>
      </w:r>
      <w:r w:rsidRPr="00271FDB">
        <w:rPr>
          <w:sz w:val="28"/>
          <w:szCs w:val="28"/>
        </w:rPr>
        <w:t xml:space="preserve"> food </w:t>
      </w:r>
      <w:r w:rsidR="00AA6BB4" w:rsidRPr="00271FDB">
        <w:rPr>
          <w:sz w:val="28"/>
          <w:szCs w:val="28"/>
        </w:rPr>
        <w:t xml:space="preserve">and </w:t>
      </w:r>
      <w:r w:rsidRPr="00271FDB">
        <w:rPr>
          <w:sz w:val="28"/>
          <w:szCs w:val="28"/>
        </w:rPr>
        <w:t>drinks.</w:t>
      </w:r>
    </w:p>
    <w:sectPr w:rsidR="00A9204E" w:rsidRPr="00271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63977676">
    <w:abstractNumId w:val="19"/>
  </w:num>
  <w:num w:numId="2" w16cid:durableId="425465991">
    <w:abstractNumId w:val="12"/>
  </w:num>
  <w:num w:numId="3" w16cid:durableId="14230724">
    <w:abstractNumId w:val="10"/>
  </w:num>
  <w:num w:numId="4" w16cid:durableId="402993051">
    <w:abstractNumId w:val="21"/>
  </w:num>
  <w:num w:numId="5" w16cid:durableId="2066221926">
    <w:abstractNumId w:val="13"/>
  </w:num>
  <w:num w:numId="6" w16cid:durableId="321742522">
    <w:abstractNumId w:val="16"/>
  </w:num>
  <w:num w:numId="7" w16cid:durableId="177426147">
    <w:abstractNumId w:val="18"/>
  </w:num>
  <w:num w:numId="8" w16cid:durableId="532424056">
    <w:abstractNumId w:val="9"/>
  </w:num>
  <w:num w:numId="9" w16cid:durableId="917515757">
    <w:abstractNumId w:val="7"/>
  </w:num>
  <w:num w:numId="10" w16cid:durableId="498079373">
    <w:abstractNumId w:val="6"/>
  </w:num>
  <w:num w:numId="11" w16cid:durableId="1564482999">
    <w:abstractNumId w:val="5"/>
  </w:num>
  <w:num w:numId="12" w16cid:durableId="912548641">
    <w:abstractNumId w:val="4"/>
  </w:num>
  <w:num w:numId="13" w16cid:durableId="974799830">
    <w:abstractNumId w:val="8"/>
  </w:num>
  <w:num w:numId="14" w16cid:durableId="1665085721">
    <w:abstractNumId w:val="3"/>
  </w:num>
  <w:num w:numId="15" w16cid:durableId="1948661284">
    <w:abstractNumId w:val="2"/>
  </w:num>
  <w:num w:numId="16" w16cid:durableId="132021449">
    <w:abstractNumId w:val="1"/>
  </w:num>
  <w:num w:numId="17" w16cid:durableId="1156610159">
    <w:abstractNumId w:val="0"/>
  </w:num>
  <w:num w:numId="18" w16cid:durableId="1361934640">
    <w:abstractNumId w:val="14"/>
  </w:num>
  <w:num w:numId="19" w16cid:durableId="1048457454">
    <w:abstractNumId w:val="15"/>
  </w:num>
  <w:num w:numId="20" w16cid:durableId="1653942366">
    <w:abstractNumId w:val="20"/>
  </w:num>
  <w:num w:numId="21" w16cid:durableId="1197737614">
    <w:abstractNumId w:val="17"/>
  </w:num>
  <w:num w:numId="22" w16cid:durableId="870653895">
    <w:abstractNumId w:val="11"/>
  </w:num>
  <w:num w:numId="23" w16cid:durableId="16374431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49"/>
    <w:rsid w:val="00001D67"/>
    <w:rsid w:val="00010DEB"/>
    <w:rsid w:val="000C2249"/>
    <w:rsid w:val="001572E4"/>
    <w:rsid w:val="00185D1D"/>
    <w:rsid w:val="001C065A"/>
    <w:rsid w:val="00271FDB"/>
    <w:rsid w:val="00374D38"/>
    <w:rsid w:val="00403A4D"/>
    <w:rsid w:val="004315EE"/>
    <w:rsid w:val="004E0F47"/>
    <w:rsid w:val="0052499D"/>
    <w:rsid w:val="005A35FA"/>
    <w:rsid w:val="00645252"/>
    <w:rsid w:val="006D3D74"/>
    <w:rsid w:val="00795B71"/>
    <w:rsid w:val="007E0B4E"/>
    <w:rsid w:val="0083569A"/>
    <w:rsid w:val="00913B20"/>
    <w:rsid w:val="009778AC"/>
    <w:rsid w:val="00A5509C"/>
    <w:rsid w:val="00A81C55"/>
    <w:rsid w:val="00A9204E"/>
    <w:rsid w:val="00AA6BB4"/>
    <w:rsid w:val="00B96289"/>
    <w:rsid w:val="00BC4BDA"/>
    <w:rsid w:val="00CE5D57"/>
    <w:rsid w:val="00E64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6EAEC"/>
  <w15:chartTrackingRefBased/>
  <w15:docId w15:val="{4DAEC50F-F3F3-4D5E-8863-5F42B3AAF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249"/>
    <w:pPr>
      <w:spacing w:after="160" w:line="278" w:lineRule="auto"/>
    </w:pPr>
    <w:rPr>
      <w:kern w:val="2"/>
      <w:sz w:val="24"/>
      <w:szCs w:val="24"/>
      <w14:ligatures w14:val="standardContextual"/>
    </w:rPr>
  </w:style>
  <w:style w:type="paragraph" w:styleId="Heading1">
    <w:name w:val="heading 1"/>
    <w:basedOn w:val="Normal"/>
    <w:next w:val="Normal"/>
    <w:link w:val="Heading1Char"/>
    <w:uiPriority w:val="9"/>
    <w:qFormat/>
    <w:rsid w:val="006D3D74"/>
    <w:pPr>
      <w:keepNext/>
      <w:keepLines/>
      <w:spacing w:before="240" w:after="0" w:line="240" w:lineRule="auto"/>
      <w:outlineLvl w:val="0"/>
    </w:pPr>
    <w:rPr>
      <w:rFonts w:asciiTheme="majorHAnsi" w:eastAsiaTheme="majorEastAsia" w:hAnsiTheme="majorHAnsi" w:cstheme="majorBidi"/>
      <w:color w:val="1F4E79" w:themeColor="accent1" w:themeShade="80"/>
      <w:kern w:val="0"/>
      <w:sz w:val="32"/>
      <w:szCs w:val="32"/>
      <w14:ligatures w14:val="none"/>
    </w:rPr>
  </w:style>
  <w:style w:type="paragraph" w:styleId="Heading2">
    <w:name w:val="heading 2"/>
    <w:basedOn w:val="Normal"/>
    <w:next w:val="Normal"/>
    <w:link w:val="Heading2Char"/>
    <w:uiPriority w:val="9"/>
    <w:unhideWhenUsed/>
    <w:qFormat/>
    <w:rsid w:val="006D3D74"/>
    <w:pPr>
      <w:keepNext/>
      <w:keepLines/>
      <w:spacing w:before="40" w:after="0" w:line="240" w:lineRule="auto"/>
      <w:outlineLvl w:val="1"/>
    </w:pPr>
    <w:rPr>
      <w:rFonts w:asciiTheme="majorHAnsi" w:eastAsiaTheme="majorEastAsia" w:hAnsiTheme="majorHAnsi" w:cstheme="majorBidi"/>
      <w:color w:val="1F4E79" w:themeColor="accent1" w:themeShade="80"/>
      <w:kern w:val="0"/>
      <w:sz w:val="26"/>
      <w:szCs w:val="26"/>
      <w14:ligatures w14:val="none"/>
    </w:rPr>
  </w:style>
  <w:style w:type="paragraph" w:styleId="Heading3">
    <w:name w:val="heading 3"/>
    <w:basedOn w:val="Normal"/>
    <w:next w:val="Normal"/>
    <w:link w:val="Heading3Char"/>
    <w:uiPriority w:val="9"/>
    <w:unhideWhenUsed/>
    <w:qFormat/>
    <w:rsid w:val="006D3D74"/>
    <w:pPr>
      <w:keepNext/>
      <w:keepLines/>
      <w:spacing w:before="40" w:after="0" w:line="240" w:lineRule="auto"/>
      <w:outlineLvl w:val="2"/>
    </w:pPr>
    <w:rPr>
      <w:rFonts w:asciiTheme="majorHAnsi" w:eastAsiaTheme="majorEastAsia" w:hAnsiTheme="majorHAnsi" w:cstheme="majorBidi"/>
      <w:color w:val="1F4D78" w:themeColor="accent1" w:themeShade="7F"/>
      <w:kern w:val="0"/>
      <w14:ligatures w14:val="none"/>
    </w:rPr>
  </w:style>
  <w:style w:type="paragraph" w:styleId="Heading4">
    <w:name w:val="heading 4"/>
    <w:basedOn w:val="Normal"/>
    <w:next w:val="Normal"/>
    <w:link w:val="Heading4Char"/>
    <w:uiPriority w:val="9"/>
    <w:unhideWhenUsed/>
    <w:qFormat/>
    <w:rsid w:val="006D3D74"/>
    <w:pPr>
      <w:keepNext/>
      <w:keepLines/>
      <w:spacing w:before="40" w:after="0" w:line="240" w:lineRule="auto"/>
      <w:outlineLvl w:val="3"/>
    </w:pPr>
    <w:rPr>
      <w:rFonts w:asciiTheme="majorHAnsi" w:eastAsiaTheme="majorEastAsia" w:hAnsiTheme="majorHAnsi" w:cstheme="majorBidi"/>
      <w:i/>
      <w:iCs/>
      <w:color w:val="1F4E79" w:themeColor="accent1" w:themeShade="80"/>
      <w:kern w:val="0"/>
      <w:sz w:val="22"/>
      <w:szCs w:val="22"/>
      <w14:ligatures w14:val="none"/>
    </w:rPr>
  </w:style>
  <w:style w:type="paragraph" w:styleId="Heading5">
    <w:name w:val="heading 5"/>
    <w:basedOn w:val="Normal"/>
    <w:next w:val="Normal"/>
    <w:link w:val="Heading5Char"/>
    <w:uiPriority w:val="9"/>
    <w:unhideWhenUsed/>
    <w:qFormat/>
    <w:rsid w:val="006D3D74"/>
    <w:pPr>
      <w:keepNext/>
      <w:keepLines/>
      <w:spacing w:before="40" w:after="0" w:line="240" w:lineRule="auto"/>
      <w:outlineLvl w:val="4"/>
    </w:pPr>
    <w:rPr>
      <w:rFonts w:asciiTheme="majorHAnsi" w:eastAsiaTheme="majorEastAsia" w:hAnsiTheme="majorHAnsi" w:cstheme="majorBidi"/>
      <w:color w:val="1F4E79" w:themeColor="accent1" w:themeShade="80"/>
      <w:kern w:val="0"/>
      <w:sz w:val="22"/>
      <w:szCs w:val="22"/>
      <w14:ligatures w14:val="none"/>
    </w:rPr>
  </w:style>
  <w:style w:type="paragraph" w:styleId="Heading6">
    <w:name w:val="heading 6"/>
    <w:basedOn w:val="Normal"/>
    <w:next w:val="Normal"/>
    <w:link w:val="Heading6Char"/>
    <w:uiPriority w:val="9"/>
    <w:unhideWhenUsed/>
    <w:qFormat/>
    <w:rsid w:val="006D3D74"/>
    <w:pPr>
      <w:keepNext/>
      <w:keepLines/>
      <w:spacing w:before="40" w:after="0" w:line="240" w:lineRule="auto"/>
      <w:outlineLvl w:val="5"/>
    </w:pPr>
    <w:rPr>
      <w:rFonts w:asciiTheme="majorHAnsi" w:eastAsiaTheme="majorEastAsia" w:hAnsiTheme="majorHAnsi" w:cstheme="majorBidi"/>
      <w:color w:val="1F4D78" w:themeColor="accent1" w:themeShade="7F"/>
      <w:kern w:val="0"/>
      <w:sz w:val="22"/>
      <w:szCs w:val="22"/>
      <w14:ligatures w14:val="none"/>
    </w:rPr>
  </w:style>
  <w:style w:type="paragraph" w:styleId="Heading7">
    <w:name w:val="heading 7"/>
    <w:basedOn w:val="Normal"/>
    <w:next w:val="Normal"/>
    <w:link w:val="Heading7Char"/>
    <w:uiPriority w:val="9"/>
    <w:unhideWhenUsed/>
    <w:qFormat/>
    <w:rsid w:val="006D3D74"/>
    <w:pPr>
      <w:keepNext/>
      <w:keepLines/>
      <w:spacing w:before="40" w:after="0" w:line="240" w:lineRule="auto"/>
      <w:outlineLvl w:val="6"/>
    </w:pPr>
    <w:rPr>
      <w:rFonts w:asciiTheme="majorHAnsi" w:eastAsiaTheme="majorEastAsia" w:hAnsiTheme="majorHAnsi" w:cstheme="majorBidi"/>
      <w:i/>
      <w:iCs/>
      <w:color w:val="1F4D78" w:themeColor="accent1" w:themeShade="7F"/>
      <w:kern w:val="0"/>
      <w:sz w:val="22"/>
      <w:szCs w:val="22"/>
      <w14:ligatures w14:val="none"/>
    </w:rPr>
  </w:style>
  <w:style w:type="paragraph" w:styleId="Heading8">
    <w:name w:val="heading 8"/>
    <w:basedOn w:val="Normal"/>
    <w:next w:val="Normal"/>
    <w:link w:val="Heading8Char"/>
    <w:uiPriority w:val="9"/>
    <w:unhideWhenUsed/>
    <w:qFormat/>
    <w:rsid w:val="006D3D74"/>
    <w:pPr>
      <w:keepNext/>
      <w:keepLines/>
      <w:spacing w:before="40" w:after="0" w:line="240" w:lineRule="auto"/>
      <w:outlineLvl w:val="7"/>
    </w:pPr>
    <w:rPr>
      <w:rFonts w:asciiTheme="majorHAnsi" w:eastAsiaTheme="majorEastAsia" w:hAnsiTheme="majorHAnsi" w:cstheme="majorBidi"/>
      <w:color w:val="272727" w:themeColor="text1" w:themeTint="D8"/>
      <w:kern w:val="0"/>
      <w:sz w:val="22"/>
      <w:szCs w:val="21"/>
      <w14:ligatures w14:val="none"/>
    </w:rPr>
  </w:style>
  <w:style w:type="paragraph" w:styleId="Heading9">
    <w:name w:val="heading 9"/>
    <w:basedOn w:val="Normal"/>
    <w:next w:val="Normal"/>
    <w:link w:val="Heading9Char"/>
    <w:uiPriority w:val="9"/>
    <w:unhideWhenUsed/>
    <w:qFormat/>
    <w:rsid w:val="006D3D74"/>
    <w:pPr>
      <w:keepNext/>
      <w:keepLines/>
      <w:spacing w:before="40" w:after="0" w:line="240" w:lineRule="auto"/>
      <w:outlineLvl w:val="8"/>
    </w:pPr>
    <w:rPr>
      <w:rFonts w:asciiTheme="majorHAnsi" w:eastAsiaTheme="majorEastAsia" w:hAnsiTheme="majorHAnsi" w:cstheme="majorBidi"/>
      <w:i/>
      <w:iCs/>
      <w:color w:val="272727" w:themeColor="text1" w:themeTint="D8"/>
      <w:kern w:val="0"/>
      <w:sz w:val="22"/>
      <w:szCs w:val="21"/>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14:ligatures w14:val="none"/>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spacing w:after="0" w:line="240" w:lineRule="auto"/>
    </w:pPr>
    <w:rPr>
      <w:rFonts w:eastAsiaTheme="minorEastAsia"/>
      <w:color w:val="5A5A5A" w:themeColor="text1" w:themeTint="A5"/>
      <w:spacing w:val="15"/>
      <w:kern w:val="0"/>
      <w:sz w:val="22"/>
      <w:szCs w:val="22"/>
      <w14:ligatures w14:val="none"/>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after="0" w:line="240" w:lineRule="auto"/>
      <w:ind w:left="864" w:right="864"/>
      <w:jc w:val="center"/>
    </w:pPr>
    <w:rPr>
      <w:i/>
      <w:iCs/>
      <w:color w:val="404040" w:themeColor="text1" w:themeTint="BF"/>
      <w:kern w:val="0"/>
      <w:sz w:val="22"/>
      <w:szCs w:val="22"/>
      <w14:ligatures w14:val="none"/>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line="240" w:lineRule="auto"/>
      <w:ind w:left="864" w:right="864"/>
      <w:jc w:val="center"/>
    </w:pPr>
    <w:rPr>
      <w:i/>
      <w:iCs/>
      <w:color w:val="1F4E79" w:themeColor="accent1" w:themeShade="80"/>
      <w:kern w:val="0"/>
      <w:sz w:val="22"/>
      <w:szCs w:val="22"/>
      <w14:ligatures w14:val="none"/>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line="240" w:lineRule="auto"/>
    </w:pPr>
    <w:rPr>
      <w:i/>
      <w:iCs/>
      <w:color w:val="44546A" w:themeColor="text2"/>
      <w:kern w:val="0"/>
      <w:sz w:val="22"/>
      <w:szCs w:val="18"/>
      <w14:ligatures w14:val="none"/>
    </w:rPr>
  </w:style>
  <w:style w:type="paragraph" w:styleId="BalloonText">
    <w:name w:val="Balloon Text"/>
    <w:basedOn w:val="Normal"/>
    <w:link w:val="BalloonTextChar"/>
    <w:uiPriority w:val="99"/>
    <w:semiHidden/>
    <w:unhideWhenUsed/>
    <w:rsid w:val="00645252"/>
    <w:pPr>
      <w:spacing w:after="0" w:line="240" w:lineRule="auto"/>
    </w:pPr>
    <w:rPr>
      <w:rFonts w:ascii="Segoe UI" w:hAnsi="Segoe UI" w:cs="Segoe UI"/>
      <w:kern w:val="0"/>
      <w:sz w:val="22"/>
      <w:szCs w:val="18"/>
      <w14:ligatures w14:val="none"/>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0" w:line="240" w:lineRule="auto"/>
      <w:ind w:left="1152" w:right="1152"/>
    </w:pPr>
    <w:rPr>
      <w:rFonts w:eastAsiaTheme="minorEastAsia"/>
      <w:i/>
      <w:iCs/>
      <w:color w:val="1F4E79" w:themeColor="accent1" w:themeShade="80"/>
      <w:kern w:val="0"/>
      <w:sz w:val="22"/>
      <w:szCs w:val="22"/>
      <w14:ligatures w14:val="none"/>
    </w:rPr>
  </w:style>
  <w:style w:type="paragraph" w:styleId="BodyText3">
    <w:name w:val="Body Text 3"/>
    <w:basedOn w:val="Normal"/>
    <w:link w:val="BodyText3Char"/>
    <w:uiPriority w:val="99"/>
    <w:semiHidden/>
    <w:unhideWhenUsed/>
    <w:rsid w:val="00645252"/>
    <w:pPr>
      <w:spacing w:after="120" w:line="240" w:lineRule="auto"/>
    </w:pPr>
    <w:rPr>
      <w:kern w:val="0"/>
      <w:sz w:val="22"/>
      <w:szCs w:val="16"/>
      <w14:ligatures w14:val="none"/>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line="240" w:lineRule="auto"/>
      <w:ind w:left="360"/>
    </w:pPr>
    <w:rPr>
      <w:kern w:val="0"/>
      <w:sz w:val="22"/>
      <w:szCs w:val="16"/>
      <w14:ligatures w14:val="none"/>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pPr>
      <w:spacing w:after="0" w:line="240" w:lineRule="auto"/>
    </w:pPr>
    <w:rPr>
      <w:kern w:val="0"/>
      <w:sz w:val="22"/>
      <w:szCs w:val="20"/>
      <w14:ligatures w14:val="none"/>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pPr>
      <w:spacing w:after="0" w:line="240" w:lineRule="auto"/>
    </w:pPr>
    <w:rPr>
      <w:rFonts w:ascii="Segoe UI" w:hAnsi="Segoe UI" w:cs="Segoe UI"/>
      <w:kern w:val="0"/>
      <w:sz w:val="22"/>
      <w:szCs w:val="16"/>
      <w14:ligatures w14:val="none"/>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pPr>
      <w:spacing w:after="0" w:line="240" w:lineRule="auto"/>
    </w:pPr>
    <w:rPr>
      <w:kern w:val="0"/>
      <w:sz w:val="22"/>
      <w:szCs w:val="20"/>
      <w14:ligatures w14:val="none"/>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pPr>
      <w:spacing w:after="0" w:line="240" w:lineRule="auto"/>
    </w:pPr>
    <w:rPr>
      <w:rFonts w:asciiTheme="majorHAnsi" w:eastAsiaTheme="majorEastAsia" w:hAnsiTheme="majorHAnsi" w:cstheme="majorBidi"/>
      <w:kern w:val="0"/>
      <w:sz w:val="22"/>
      <w:szCs w:val="20"/>
      <w14:ligatures w14:val="none"/>
    </w:rPr>
  </w:style>
  <w:style w:type="paragraph" w:styleId="FootnoteText">
    <w:name w:val="footnote text"/>
    <w:basedOn w:val="Normal"/>
    <w:link w:val="FootnoteTextChar"/>
    <w:uiPriority w:val="99"/>
    <w:semiHidden/>
    <w:unhideWhenUsed/>
    <w:rsid w:val="00645252"/>
    <w:pPr>
      <w:spacing w:after="0" w:line="240" w:lineRule="auto"/>
    </w:pPr>
    <w:rPr>
      <w:kern w:val="0"/>
      <w:sz w:val="22"/>
      <w:szCs w:val="20"/>
      <w14:ligatures w14:val="none"/>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pPr>
      <w:spacing w:after="0" w:line="240" w:lineRule="auto"/>
    </w:pPr>
    <w:rPr>
      <w:rFonts w:ascii="Consolas" w:hAnsi="Consolas"/>
      <w:kern w:val="0"/>
      <w:sz w:val="22"/>
      <w:szCs w:val="20"/>
      <w14:ligatures w14:val="none"/>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pPr>
      <w:spacing w:after="0" w:line="240" w:lineRule="auto"/>
    </w:pPr>
    <w:rPr>
      <w:rFonts w:ascii="Consolas" w:hAnsi="Consolas"/>
      <w:kern w:val="0"/>
      <w:sz w:val="22"/>
      <w:szCs w:val="21"/>
      <w14:ligatures w14:val="none"/>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pPr>
      <w:spacing w:after="0" w:line="240" w:lineRule="auto"/>
    </w:pPr>
    <w:rPr>
      <w:kern w:val="0"/>
      <w:sz w:val="22"/>
      <w:szCs w:val="22"/>
      <w14:ligatures w14:val="none"/>
    </w:rPr>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pPr>
      <w:spacing w:after="0" w:line="240" w:lineRule="auto"/>
    </w:pPr>
    <w:rPr>
      <w:kern w:val="0"/>
      <w:sz w:val="22"/>
      <w:szCs w:val="22"/>
      <w14:ligatures w14:val="none"/>
    </w:rPr>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line="240" w:lineRule="auto"/>
      <w:ind w:left="1757"/>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Local\Microsoft\Office\16.0\DTS\en-US%7b5C5CEE42-A640-4947-A3DE-9F3843E53F77%7d\%7b04D7C51B-685F-449F-B24E-BDFAD69EF06E%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{04D7C51B-685F-449F-B24E-BDFAD69EF06E}tf02786999_win32</Template>
  <TotalTime>27</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Key Life Charters</cp:lastModifiedBy>
  <cp:revision>24</cp:revision>
  <dcterms:created xsi:type="dcterms:W3CDTF">2024-12-06T02:27:00Z</dcterms:created>
  <dcterms:modified xsi:type="dcterms:W3CDTF">2024-12-08T21:42:00Z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